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ЗАЯВКА НА УЧАСТИЕ В ТЕНДЕРЕ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«_</w:t>
      </w:r>
      <w:r w:rsidR="00AA4C96">
        <w:rPr>
          <w:rFonts w:ascii="Times New Roman" w:eastAsia="Times New Roman" w:hAnsi="Times New Roman" w:cs="Times New Roman"/>
          <w:szCs w:val="24"/>
          <w:lang w:eastAsia="ar-SA"/>
        </w:rPr>
        <w:t>___</w:t>
      </w:r>
      <w:r w:rsidR="00611F4D">
        <w:rPr>
          <w:rFonts w:ascii="Times New Roman" w:eastAsia="Times New Roman" w:hAnsi="Times New Roman" w:cs="Times New Roman"/>
          <w:szCs w:val="24"/>
          <w:lang w:eastAsia="ar-SA"/>
        </w:rPr>
        <w:t>_» 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 201</w:t>
      </w:r>
      <w:r w:rsidR="00DF31E8">
        <w:rPr>
          <w:rFonts w:ascii="Times New Roman" w:eastAsia="Times New Roman" w:hAnsi="Times New Roman" w:cs="Times New Roman"/>
          <w:szCs w:val="24"/>
          <w:lang w:eastAsia="ar-SA"/>
        </w:rPr>
        <w:t>7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г.                                                                                                          Директору</w:t>
      </w:r>
    </w:p>
    <w:p w:rsidR="001B4135" w:rsidRPr="001B4135" w:rsidRDefault="001B4135" w:rsidP="001B4135">
      <w:pPr>
        <w:spacing w:after="0" w:line="240" w:lineRule="auto"/>
        <w:ind w:left="5652" w:firstLine="720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ООО «Руссоль»</w:t>
      </w: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</w:t>
      </w:r>
      <w:r w:rsidRPr="001B4135">
        <w:rPr>
          <w:rFonts w:ascii="Times New Roman" w:eastAsia="Times New Roman" w:hAnsi="Times New Roman" w:cs="Times New Roman"/>
          <w:szCs w:val="24"/>
          <w:u w:val="single"/>
          <w:lang w:eastAsia="ar-SA"/>
        </w:rPr>
        <w:t>Черному С.В.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</w:t>
      </w:r>
    </w:p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1B413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(Ф.И.О.)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Default="001B4135" w:rsidP="001B4135">
      <w:pPr>
        <w:spacing w:after="0" w:line="240" w:lineRule="auto"/>
        <w:ind w:right="5953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Наименование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юридического лица:</w:t>
      </w:r>
    </w:p>
    <w:p w:rsidR="001B4135" w:rsidRPr="001B4135" w:rsidRDefault="001B4135" w:rsidP="001B413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_____________________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Юридический адрес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: 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Банковские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реквизиты: 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</w:t>
      </w:r>
    </w:p>
    <w:p w:rsid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БИК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___________________________________ 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ИНН/КПП ______________________________________</w:t>
      </w:r>
    </w:p>
    <w:p w:rsid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Ф.И.О  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представителя: 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Паспорт серии __________№ _____________________выдан: «_____» _</w:t>
      </w:r>
      <w:r w:rsidR="00AA4C96">
        <w:rPr>
          <w:rFonts w:ascii="Times New Roman" w:eastAsia="Times New Roman" w:hAnsi="Times New Roman" w:cs="Times New Roman"/>
          <w:szCs w:val="24"/>
          <w:lang w:eastAsia="ar-SA"/>
        </w:rPr>
        <w:t>______________ _______г. кем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</w:t>
      </w:r>
      <w:r w:rsidR="00AA4C96"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Проживающий</w:t>
      </w:r>
      <w:r>
        <w:rPr>
          <w:rFonts w:ascii="Times New Roman" w:eastAsia="Times New Roman" w:hAnsi="Times New Roman" w:cs="Times New Roman"/>
          <w:szCs w:val="24"/>
          <w:lang w:eastAsia="ar-SA"/>
        </w:rPr>
        <w:t xml:space="preserve"> по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адресу: 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Контактный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телефон: 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Доверенность №________ от «______» _____________ _______г. 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F612BB" w:rsidRPr="00F612BB" w:rsidRDefault="001B4135" w:rsidP="00F612BB">
      <w:pPr>
        <w:pStyle w:val="a3"/>
        <w:spacing w:after="0"/>
        <w:ind w:left="-90" w:firstLine="567"/>
        <w:jc w:val="both"/>
        <w:rPr>
          <w:u w:val="single"/>
        </w:rPr>
      </w:pPr>
      <w:r w:rsidRPr="001B4135">
        <w:rPr>
          <w:b/>
        </w:rPr>
        <w:t xml:space="preserve">Прошу принять заявку на участие в тендере, </w:t>
      </w:r>
      <w:r w:rsidRPr="001B4135">
        <w:t>назначенном на «</w:t>
      </w:r>
      <w:r w:rsidR="00611F4D">
        <w:t>___</w:t>
      </w:r>
      <w:r w:rsidRPr="001B4135">
        <w:t xml:space="preserve">» </w:t>
      </w:r>
      <w:r w:rsidR="00611F4D">
        <w:t>______</w:t>
      </w:r>
      <w:r w:rsidRPr="001B4135">
        <w:t xml:space="preserve"> 201</w:t>
      </w:r>
      <w:r w:rsidR="00DF31E8">
        <w:t>7</w:t>
      </w:r>
      <w:r w:rsidRPr="001B4135">
        <w:t>г., на право заключения договора (договоров):</w:t>
      </w:r>
      <w:r w:rsidR="002D6A02">
        <w:rPr>
          <w:u w:val="single"/>
        </w:rPr>
        <w:t xml:space="preserve"> </w:t>
      </w:r>
      <w:r w:rsidR="002A0761" w:rsidRPr="002A0761">
        <w:rPr>
          <w:u w:val="single"/>
        </w:rPr>
        <w:t xml:space="preserve">на работы по </w:t>
      </w:r>
      <w:r w:rsidR="00F612BB" w:rsidRPr="00F612BB">
        <w:rPr>
          <w:u w:val="single"/>
        </w:rPr>
        <w:t>благоустройству территории фабрики по производству соли «Новомосковск» в соответствии с техническим заданием ООО «Руссоль» по адресу: Тульская обл., Новомосковский район, г. Новомосковск, ул. Свободы 29.</w:t>
      </w:r>
    </w:p>
    <w:p w:rsidR="002D6A02" w:rsidRDefault="002D6A02" w:rsidP="00F612BB">
      <w:pPr>
        <w:pStyle w:val="a3"/>
        <w:spacing w:after="0"/>
        <w:ind w:left="-90" w:firstLine="567"/>
        <w:jc w:val="both"/>
      </w:pPr>
      <w:bookmarkStart w:id="0" w:name="_GoBack"/>
      <w:bookmarkEnd w:id="0"/>
    </w:p>
    <w:p w:rsidR="001B4135" w:rsidRPr="001B4135" w:rsidRDefault="001B4135" w:rsidP="002D6A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Данное предложение подается с пониманием того, что:</w:t>
      </w:r>
    </w:p>
    <w:p w:rsidR="001B4135" w:rsidRPr="001B4135" w:rsidRDefault="001B4135" w:rsidP="001B4135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1B4135" w:rsidRPr="001B4135" w:rsidRDefault="001B4135" w:rsidP="001B41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 w:val="16"/>
          <w:szCs w:val="24"/>
          <w:lang w:eastAsia="ar-SA"/>
        </w:rPr>
        <w:t>(Должность, Ф.И.О. и подпись лица, действующего от имени заявителя)</w:t>
      </w:r>
    </w:p>
    <w:p w:rsidR="001B4135" w:rsidRPr="001B4135" w:rsidRDefault="001B4135" w:rsidP="001B4135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b/>
          <w:szCs w:val="24"/>
          <w:lang w:eastAsia="ar-SA"/>
        </w:rPr>
        <w:t>М.П.</w:t>
      </w: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85946" w:rsidRDefault="00885946"/>
    <w:sectPr w:rsidR="00885946" w:rsidSect="000D5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0E2"/>
    <w:rsid w:val="000D57FF"/>
    <w:rsid w:val="0018679B"/>
    <w:rsid w:val="001B4135"/>
    <w:rsid w:val="002A0761"/>
    <w:rsid w:val="002D6A02"/>
    <w:rsid w:val="005320E2"/>
    <w:rsid w:val="00611F4D"/>
    <w:rsid w:val="00885946"/>
    <w:rsid w:val="00976254"/>
    <w:rsid w:val="00AA4C96"/>
    <w:rsid w:val="00B94453"/>
    <w:rsid w:val="00C3703A"/>
    <w:rsid w:val="00CE6DDA"/>
    <w:rsid w:val="00CF3CF6"/>
    <w:rsid w:val="00DF31E8"/>
    <w:rsid w:val="00F61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D6A0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2D6A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Головченко Владимир Александрович</dc:creator>
  <cp:keywords/>
  <dc:description/>
  <cp:lastModifiedBy>oren.nurgaliev_kz</cp:lastModifiedBy>
  <cp:revision>14</cp:revision>
  <dcterms:created xsi:type="dcterms:W3CDTF">2015-07-09T04:51:00Z</dcterms:created>
  <dcterms:modified xsi:type="dcterms:W3CDTF">2017-04-19T06:43:00Z</dcterms:modified>
</cp:coreProperties>
</file>